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663E03D2" w:rsidR="0091125A" w:rsidRPr="00F723B4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4F5780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r w:rsidR="00B627B4" w:rsidRPr="008A7B40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Utwardzenie miejsc postojowych w ciągu ul. Grunwaldzkiej w Bydgoszczy </w:t>
      </w:r>
      <w:r w:rsidR="00B627B4">
        <w:rPr>
          <w:rFonts w:ascii="Calibri" w:eastAsia="Calibri" w:hAnsi="Calibri" w:cs="Calibri"/>
          <w:b/>
          <w:bCs/>
          <w:sz w:val="26"/>
          <w:szCs w:val="26"/>
          <w:lang w:eastAsia="en-US"/>
        </w:rPr>
        <w:br/>
      </w:r>
      <w:r w:rsidR="00B627B4" w:rsidRPr="008A7B40">
        <w:rPr>
          <w:rFonts w:ascii="Calibri" w:eastAsia="Calibri" w:hAnsi="Calibri" w:cs="Calibri"/>
          <w:b/>
          <w:bCs/>
          <w:sz w:val="26"/>
          <w:szCs w:val="26"/>
          <w:lang w:eastAsia="en-US"/>
        </w:rPr>
        <w:t>(droga serwisowa) na odcinku od ul. Grunwaldzkiej 111 do ul. Grunwaldzkiej 131</w:t>
      </w:r>
      <w:r w:rsidRPr="004F5780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”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default" r:id="rId7"/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D90CF" w14:textId="77777777" w:rsidR="00AC403C" w:rsidRDefault="00AC403C">
      <w:r>
        <w:separator/>
      </w:r>
    </w:p>
  </w:endnote>
  <w:endnote w:type="continuationSeparator" w:id="0">
    <w:p w14:paraId="59256F92" w14:textId="77777777" w:rsidR="00AC403C" w:rsidRDefault="00AC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70D60" w14:textId="77777777" w:rsidR="00AC403C" w:rsidRDefault="00AC403C">
      <w:r>
        <w:separator/>
      </w:r>
    </w:p>
  </w:footnote>
  <w:footnote w:type="continuationSeparator" w:id="0">
    <w:p w14:paraId="5008AE49" w14:textId="77777777" w:rsidR="00AC403C" w:rsidRDefault="00AC4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6CF1A826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B627B4">
      <w:rPr>
        <w:rFonts w:ascii="Calibri" w:hAnsi="Calibri"/>
        <w:b/>
        <w:bCs/>
        <w:sz w:val="24"/>
        <w:szCs w:val="24"/>
      </w:rPr>
      <w:t>33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10973A60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B627B4">
      <w:rPr>
        <w:rFonts w:ascii="Calibri" w:hAnsi="Calibri"/>
        <w:i/>
        <w:sz w:val="18"/>
      </w:rPr>
      <w:t>7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0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1916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5780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84E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0937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08F9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403C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27B4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0F14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E70C5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DEB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24</cp:revision>
  <cp:lastPrinted>2018-07-06T10:29:00Z</cp:lastPrinted>
  <dcterms:created xsi:type="dcterms:W3CDTF">2022-06-06T11:13:00Z</dcterms:created>
  <dcterms:modified xsi:type="dcterms:W3CDTF">2025-07-16T09:17:00Z</dcterms:modified>
</cp:coreProperties>
</file>